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46C" w:rsidRPr="00051455" w:rsidRDefault="00C7046C" w:rsidP="00C7046C">
      <w:pPr>
        <w:jc w:val="right"/>
        <w:rPr>
          <w:b/>
        </w:rPr>
      </w:pPr>
      <w:r w:rsidRPr="00051455">
        <w:rPr>
          <w:b/>
        </w:rPr>
        <w:t>Форма 4 «Извещение о согласии сделать оферту»</w:t>
      </w:r>
    </w:p>
    <w:p w:rsidR="00C7046C" w:rsidRPr="00051455" w:rsidRDefault="00C7046C" w:rsidP="00C7046C">
      <w:pPr>
        <w:jc w:val="center"/>
        <w:rPr>
          <w:rFonts w:cs="Arial"/>
          <w:b/>
          <w:szCs w:val="22"/>
        </w:rPr>
      </w:pPr>
      <w:r w:rsidRPr="00051455">
        <w:rPr>
          <w:rFonts w:cs="Arial"/>
          <w:b/>
          <w:szCs w:val="22"/>
        </w:rPr>
        <w:t>ИЗВЕЩЕНИЕ О СОГЛАСИИ СДЕЛАТЬ ОФЕРТУ</w:t>
      </w:r>
    </w:p>
    <w:p w:rsidR="00C7046C" w:rsidRPr="00051455" w:rsidRDefault="00C7046C" w:rsidP="00C7046C">
      <w:pPr>
        <w:ind w:left="-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1. Изучив условия предложения делать оферты №____-ДО-2018 от __</w:t>
      </w:r>
      <w:proofErr w:type="gramStart"/>
      <w:r w:rsidRPr="00051455">
        <w:rPr>
          <w:rFonts w:cs="Arial"/>
          <w:szCs w:val="22"/>
        </w:rPr>
        <w:t>_._</w:t>
      </w:r>
      <w:proofErr w:type="gramEnd"/>
      <w:r w:rsidRPr="00051455">
        <w:rPr>
          <w:rFonts w:cs="Arial"/>
          <w:szCs w:val="22"/>
        </w:rPr>
        <w:t>__.2018 г.,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7046C" w:rsidRPr="00051455" w:rsidRDefault="00C7046C" w:rsidP="00C7046C">
      <w:pPr>
        <w:ind w:left="-567" w:firstLine="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</w:t>
      </w:r>
      <w:r w:rsidRPr="00051455">
        <w:rPr>
          <w:szCs w:val="22"/>
        </w:rPr>
        <w:t>уплатить ООО «ЯНОС-</w:t>
      </w:r>
      <w:proofErr w:type="spellStart"/>
      <w:r w:rsidRPr="00051455">
        <w:rPr>
          <w:szCs w:val="22"/>
        </w:rPr>
        <w:t>Энерго</w:t>
      </w:r>
      <w:proofErr w:type="spellEnd"/>
      <w:r w:rsidRPr="00051455">
        <w:rPr>
          <w:szCs w:val="22"/>
        </w:rPr>
        <w:t>» штрафную неустойку в размере 5% от суммы Оферты. При несвоевременной или неполной уплате штрафной неустойки ООО «ЯНОС-</w:t>
      </w:r>
      <w:proofErr w:type="spellStart"/>
      <w:r w:rsidRPr="00051455">
        <w:rPr>
          <w:szCs w:val="22"/>
        </w:rPr>
        <w:t>Энерго</w:t>
      </w:r>
      <w:proofErr w:type="spellEnd"/>
      <w:r w:rsidRPr="00051455">
        <w:rPr>
          <w:szCs w:val="22"/>
        </w:rPr>
        <w:t>» вправе начислить, а мы уплатить пени в размере 0,5% от несвоевременно уплаченной суммы до момента полного погашения.</w:t>
      </w:r>
    </w:p>
    <w:p w:rsidR="00C7046C" w:rsidRPr="00051455" w:rsidRDefault="00C7046C" w:rsidP="00C7046C">
      <w:pPr>
        <w:ind w:left="-567"/>
        <w:jc w:val="both"/>
        <w:rPr>
          <w:rFonts w:cs="Arial"/>
          <w:szCs w:val="22"/>
        </w:rPr>
      </w:pPr>
      <w:r w:rsidRPr="00051455">
        <w:rPr>
          <w:szCs w:val="22"/>
        </w:rPr>
        <w:t>2. В случае</w:t>
      </w:r>
      <w:r w:rsidRPr="00051455">
        <w:rPr>
          <w:rFonts w:cs="Arial"/>
          <w:szCs w:val="22"/>
        </w:rPr>
        <w:t xml:space="preserve"> принятия нашей оферты, заключить с ООО «ЯНОС-</w:t>
      </w:r>
      <w:proofErr w:type="spellStart"/>
      <w:r w:rsidRPr="00051455">
        <w:rPr>
          <w:rFonts w:cs="Arial"/>
          <w:szCs w:val="22"/>
        </w:rPr>
        <w:t>Энерго</w:t>
      </w:r>
      <w:proofErr w:type="spellEnd"/>
      <w:r w:rsidRPr="00051455">
        <w:rPr>
          <w:rFonts w:cs="Arial"/>
          <w:szCs w:val="22"/>
        </w:rPr>
        <w:t xml:space="preserve">» договор подряда </w:t>
      </w:r>
      <w:r w:rsidRPr="00051455">
        <w:rPr>
          <w:rFonts w:cs="Arial"/>
          <w:b/>
          <w:szCs w:val="22"/>
        </w:rPr>
        <w:t xml:space="preserve">на </w:t>
      </w:r>
      <w:r w:rsidR="00C527BA" w:rsidRPr="00C527BA">
        <w:rPr>
          <w:rFonts w:cs="Arial"/>
          <w:b/>
          <w:szCs w:val="22"/>
        </w:rPr>
        <w:t>выполнение “Комплекса работ по проектированию, поставке, монтажу и наладке систем видеонаблюдения в рамках инвестиционной программы ООО «ЯНОС-</w:t>
      </w:r>
      <w:proofErr w:type="spellStart"/>
      <w:r w:rsidR="00C527BA" w:rsidRPr="00C527BA">
        <w:rPr>
          <w:rFonts w:cs="Arial"/>
          <w:b/>
          <w:szCs w:val="22"/>
        </w:rPr>
        <w:t>Энерго</w:t>
      </w:r>
      <w:proofErr w:type="spellEnd"/>
      <w:r w:rsidR="00C527BA" w:rsidRPr="00C527BA">
        <w:rPr>
          <w:rFonts w:cs="Arial"/>
          <w:b/>
          <w:szCs w:val="22"/>
        </w:rPr>
        <w:t>» на 2018 г., включая проектирова</w:t>
      </w:r>
      <w:r w:rsidR="00C527BA">
        <w:rPr>
          <w:rFonts w:cs="Arial"/>
          <w:b/>
          <w:szCs w:val="22"/>
        </w:rPr>
        <w:t xml:space="preserve">ние, поставку, монтаж и наладку </w:t>
      </w:r>
      <w:r w:rsidRPr="00051455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7046C" w:rsidRPr="00051455" w:rsidRDefault="00C7046C" w:rsidP="00C7046C">
      <w:pPr>
        <w:ind w:left="-567" w:firstLine="567"/>
        <w:jc w:val="both"/>
        <w:rPr>
          <w:szCs w:val="22"/>
        </w:rPr>
      </w:pPr>
      <w:r w:rsidRPr="00051455">
        <w:rPr>
          <w:szCs w:val="22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051455">
        <w:rPr>
          <w:b/>
          <w:szCs w:val="22"/>
        </w:rPr>
        <w:t>&lt;номер оферты&gt;</w:t>
      </w:r>
      <w:r w:rsidRPr="00051455">
        <w:rPr>
          <w:szCs w:val="22"/>
        </w:rPr>
        <w:t xml:space="preserve"> от </w:t>
      </w:r>
      <w:r w:rsidRPr="00051455">
        <w:rPr>
          <w:b/>
          <w:szCs w:val="22"/>
        </w:rPr>
        <w:t xml:space="preserve">&lt;дата оферты&gt; </w:t>
      </w:r>
      <w:r w:rsidRPr="00051455">
        <w:rPr>
          <w:szCs w:val="22"/>
        </w:rPr>
        <w:t>условиях после получения уведомления об акцепте оферты со стороны ООО «ЯНОС-</w:t>
      </w:r>
      <w:proofErr w:type="spellStart"/>
      <w:r w:rsidRPr="00051455">
        <w:rPr>
          <w:szCs w:val="22"/>
        </w:rPr>
        <w:t>Энерго</w:t>
      </w:r>
      <w:proofErr w:type="spellEnd"/>
      <w:r w:rsidRPr="00051455">
        <w:rPr>
          <w:szCs w:val="22"/>
        </w:rPr>
        <w:t>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ООО «ЯНОС-</w:t>
      </w:r>
      <w:proofErr w:type="spellStart"/>
      <w:r w:rsidRPr="00051455">
        <w:rPr>
          <w:szCs w:val="22"/>
        </w:rPr>
        <w:t>Энерго</w:t>
      </w:r>
      <w:proofErr w:type="spellEnd"/>
      <w:r w:rsidRPr="00051455">
        <w:rPr>
          <w:szCs w:val="22"/>
        </w:rPr>
        <w:t xml:space="preserve">» вправе начислить, мы обязаны уплатить, пени в размере 0,5% от несвоевременно уплаченной суммы до момента полного погашения. 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3. Сообщаем о себе следующее: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Наименование </w:t>
      </w:r>
      <w:proofErr w:type="gramStart"/>
      <w:r w:rsidRPr="00051455">
        <w:rPr>
          <w:rFonts w:cs="Arial"/>
          <w:szCs w:val="22"/>
        </w:rPr>
        <w:t>организации:  _</w:t>
      </w:r>
      <w:proofErr w:type="gramEnd"/>
      <w:r w:rsidRPr="00051455">
        <w:rPr>
          <w:rFonts w:cs="Arial"/>
          <w:szCs w:val="22"/>
        </w:rPr>
        <w:t>_____________________________________________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Местонахождение: _______________________________________________________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Почтовый адрес: _________________________________________________________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Телефон, телефакс, электронный адрес: 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Организационно - правовая форма: 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Дата, место и орган регистрации организации: 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Банковские реквизиты: ____________________________________________________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БИК__________________________________, 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ИНН __________________________________</w:t>
      </w:r>
    </w:p>
    <w:p w:rsidR="00C7046C" w:rsidRPr="00051455" w:rsidRDefault="00C7046C" w:rsidP="00C7046C">
      <w:pPr>
        <w:pBdr>
          <w:bottom w:val="single" w:sz="4" w:space="1" w:color="auto"/>
        </w:pBdr>
        <w:ind w:left="-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7046C" w:rsidRPr="00051455" w:rsidRDefault="00C7046C" w:rsidP="00C7046C">
      <w:pPr>
        <w:ind w:left="-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4. Мы признаем право ООО «ЯНОС-</w:t>
      </w:r>
      <w:proofErr w:type="spellStart"/>
      <w:r w:rsidRPr="00051455">
        <w:rPr>
          <w:rFonts w:cs="Arial"/>
          <w:szCs w:val="22"/>
        </w:rPr>
        <w:t>Энерго</w:t>
      </w:r>
      <w:proofErr w:type="spellEnd"/>
      <w:r w:rsidRPr="00051455">
        <w:rPr>
          <w:rFonts w:cs="Arial"/>
          <w:szCs w:val="22"/>
        </w:rPr>
        <w:t>» не акцептовать ни одну из оферт, и в этом случае мы не будем иметь претензий к Тендерной комиссии и ООО «ЯНОС-</w:t>
      </w:r>
      <w:proofErr w:type="spellStart"/>
      <w:r w:rsidRPr="00051455">
        <w:rPr>
          <w:rFonts w:cs="Arial"/>
          <w:szCs w:val="22"/>
        </w:rPr>
        <w:t>Энерго</w:t>
      </w:r>
      <w:proofErr w:type="spellEnd"/>
      <w:r w:rsidRPr="00051455">
        <w:rPr>
          <w:rFonts w:cs="Arial"/>
          <w:szCs w:val="22"/>
        </w:rPr>
        <w:t>».</w:t>
      </w:r>
    </w:p>
    <w:p w:rsidR="00C7046C" w:rsidRPr="00051455" w:rsidRDefault="00C7046C" w:rsidP="00C7046C">
      <w:pPr>
        <w:pBdr>
          <w:bottom w:val="single" w:sz="4" w:space="1" w:color="auto"/>
        </w:pBdr>
        <w:ind w:left="-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5.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7046C" w:rsidRPr="00051455" w:rsidRDefault="00C7046C" w:rsidP="00C7046C">
      <w:pPr>
        <w:ind w:left="-567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____________________________________________________________________________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Руководитель</w:t>
      </w:r>
      <w:r w:rsidRPr="00051455">
        <w:rPr>
          <w:rFonts w:cs="Arial"/>
          <w:szCs w:val="22"/>
        </w:rPr>
        <w:tab/>
        <w:t>________________</w:t>
      </w:r>
      <w:r w:rsidRPr="00051455">
        <w:rPr>
          <w:rFonts w:cs="Arial"/>
          <w:szCs w:val="22"/>
        </w:rPr>
        <w:tab/>
        <w:t>/Фамилия И.О./</w:t>
      </w:r>
    </w:p>
    <w:p w:rsidR="00C7046C" w:rsidRPr="00051455" w:rsidRDefault="00C7046C" w:rsidP="00C7046C">
      <w:pPr>
        <w:ind w:left="-567"/>
        <w:rPr>
          <w:rFonts w:cs="Arial"/>
          <w:sz w:val="16"/>
          <w:szCs w:val="16"/>
        </w:rPr>
      </w:pPr>
      <w:r w:rsidRPr="00051455">
        <w:rPr>
          <w:rFonts w:cs="Arial"/>
          <w:szCs w:val="22"/>
        </w:rPr>
        <w:tab/>
      </w:r>
      <w:r w:rsidRPr="00051455">
        <w:rPr>
          <w:rFonts w:cs="Arial"/>
          <w:szCs w:val="22"/>
        </w:rPr>
        <w:tab/>
      </w:r>
      <w:r w:rsidRPr="00051455">
        <w:rPr>
          <w:rFonts w:cs="Arial"/>
          <w:szCs w:val="22"/>
        </w:rPr>
        <w:tab/>
        <w:t xml:space="preserve">          </w:t>
      </w:r>
      <w:r w:rsidRPr="00051455">
        <w:rPr>
          <w:rFonts w:cs="Arial"/>
          <w:sz w:val="16"/>
          <w:szCs w:val="16"/>
        </w:rPr>
        <w:t>(</w:t>
      </w:r>
      <w:proofErr w:type="gramStart"/>
      <w:r w:rsidRPr="00051455">
        <w:rPr>
          <w:rFonts w:cs="Arial"/>
          <w:sz w:val="16"/>
          <w:szCs w:val="16"/>
        </w:rPr>
        <w:t>подпись</w:t>
      </w:r>
      <w:proofErr w:type="gramEnd"/>
      <w:r w:rsidRPr="00051455">
        <w:rPr>
          <w:rFonts w:cs="Arial"/>
          <w:sz w:val="16"/>
          <w:szCs w:val="16"/>
        </w:rPr>
        <w:t>)</w:t>
      </w:r>
    </w:p>
    <w:p w:rsidR="00C7046C" w:rsidRPr="00051455" w:rsidRDefault="00C7046C" w:rsidP="00C7046C">
      <w:pPr>
        <w:ind w:left="-567"/>
        <w:rPr>
          <w:rFonts w:cs="Arial"/>
          <w:szCs w:val="22"/>
        </w:rPr>
      </w:pPr>
      <w:r w:rsidRPr="00051455">
        <w:rPr>
          <w:rFonts w:cs="Arial"/>
          <w:szCs w:val="22"/>
        </w:rPr>
        <w:t>Главный бухгалтер</w:t>
      </w:r>
      <w:r w:rsidRPr="00051455">
        <w:rPr>
          <w:rFonts w:cs="Arial"/>
          <w:szCs w:val="22"/>
        </w:rPr>
        <w:tab/>
        <w:t>________________</w:t>
      </w:r>
      <w:r w:rsidRPr="00051455">
        <w:rPr>
          <w:rFonts w:cs="Arial"/>
          <w:szCs w:val="22"/>
        </w:rPr>
        <w:tab/>
        <w:t>/Фамилия И.О./</w:t>
      </w:r>
    </w:p>
    <w:p w:rsidR="00C7046C" w:rsidRPr="00051455" w:rsidRDefault="00C7046C" w:rsidP="00C7046C">
      <w:pPr>
        <w:ind w:left="-567"/>
        <w:rPr>
          <w:rFonts w:cs="Arial"/>
          <w:sz w:val="16"/>
          <w:szCs w:val="16"/>
        </w:rPr>
      </w:pPr>
      <w:r w:rsidRPr="00051455">
        <w:rPr>
          <w:rFonts w:cs="Arial"/>
          <w:szCs w:val="22"/>
        </w:rPr>
        <w:t xml:space="preserve">          </w:t>
      </w:r>
      <w:r w:rsidRPr="00051455">
        <w:rPr>
          <w:rFonts w:cs="Arial"/>
          <w:sz w:val="16"/>
          <w:szCs w:val="16"/>
        </w:rPr>
        <w:t>(</w:t>
      </w:r>
      <w:proofErr w:type="gramStart"/>
      <w:r w:rsidRPr="00051455">
        <w:rPr>
          <w:rFonts w:cs="Arial"/>
          <w:sz w:val="16"/>
          <w:szCs w:val="16"/>
        </w:rPr>
        <w:t>подпись</w:t>
      </w:r>
      <w:proofErr w:type="gramEnd"/>
      <w:r w:rsidRPr="00051455">
        <w:rPr>
          <w:rFonts w:cs="Arial"/>
          <w:sz w:val="16"/>
          <w:szCs w:val="16"/>
        </w:rPr>
        <w:t>)</w:t>
      </w:r>
    </w:p>
    <w:p w:rsidR="00C7046C" w:rsidRPr="00051455" w:rsidRDefault="00C7046C" w:rsidP="00C7046C">
      <w:pPr>
        <w:ind w:left="1416" w:firstLine="708"/>
        <w:jc w:val="right"/>
        <w:rPr>
          <w:b/>
        </w:rPr>
      </w:pPr>
      <w:r w:rsidRPr="00051455">
        <w:rPr>
          <w:b/>
        </w:rPr>
        <w:lastRenderedPageBreak/>
        <w:t>Форма 5 «Предложение о заключении договора»</w:t>
      </w:r>
    </w:p>
    <w:p w:rsidR="00C7046C" w:rsidRPr="00051455" w:rsidRDefault="00C7046C" w:rsidP="00C7046C">
      <w:pPr>
        <w:rPr>
          <w:rFonts w:cs="Arial"/>
          <w:szCs w:val="22"/>
        </w:rPr>
      </w:pPr>
      <w:r w:rsidRPr="00051455">
        <w:rPr>
          <w:rFonts w:cs="Arial"/>
          <w:szCs w:val="22"/>
        </w:rPr>
        <w:t>На бланке участника закупки</w:t>
      </w:r>
    </w:p>
    <w:p w:rsidR="00C7046C" w:rsidRPr="00051455" w:rsidRDefault="00C7046C" w:rsidP="00C7046C">
      <w:pPr>
        <w:ind w:left="540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Адрес: 150023, г. Ярославль, Московский пр., д.150</w:t>
      </w:r>
    </w:p>
    <w:p w:rsidR="00C7046C" w:rsidRPr="00051455" w:rsidRDefault="00C7046C" w:rsidP="00C7046C">
      <w:pPr>
        <w:ind w:left="5400"/>
        <w:jc w:val="both"/>
        <w:rPr>
          <w:rFonts w:cs="Arial"/>
          <w:szCs w:val="22"/>
        </w:rPr>
      </w:pPr>
    </w:p>
    <w:p w:rsidR="00C7046C" w:rsidRPr="00051455" w:rsidRDefault="00C7046C" w:rsidP="00C7046C">
      <w:pPr>
        <w:jc w:val="center"/>
        <w:rPr>
          <w:rFonts w:cs="Arial"/>
          <w:b/>
          <w:szCs w:val="22"/>
        </w:rPr>
      </w:pPr>
      <w:r w:rsidRPr="00051455">
        <w:rPr>
          <w:rFonts w:cs="Arial"/>
          <w:b/>
          <w:szCs w:val="22"/>
        </w:rPr>
        <w:t>ПРЕДЛОЖЕНИЕ О ЗАКЛЮЧЕНИИ ДОГОВОРА*</w:t>
      </w:r>
    </w:p>
    <w:p w:rsidR="00C7046C" w:rsidRPr="00051455" w:rsidRDefault="00C7046C" w:rsidP="00C7046C">
      <w:pPr>
        <w:jc w:val="center"/>
        <w:rPr>
          <w:rFonts w:cs="Arial"/>
          <w:szCs w:val="22"/>
        </w:rPr>
      </w:pPr>
      <w:r w:rsidRPr="00051455">
        <w:rPr>
          <w:rFonts w:cs="Arial"/>
          <w:szCs w:val="22"/>
        </w:rPr>
        <w:t>(</w:t>
      </w:r>
      <w:proofErr w:type="gramStart"/>
      <w:r w:rsidRPr="00051455">
        <w:rPr>
          <w:rFonts w:cs="Arial"/>
          <w:szCs w:val="22"/>
        </w:rPr>
        <w:t>безотзывная</w:t>
      </w:r>
      <w:proofErr w:type="gramEnd"/>
      <w:r w:rsidRPr="00051455">
        <w:rPr>
          <w:rFonts w:cs="Arial"/>
          <w:szCs w:val="22"/>
        </w:rPr>
        <w:t xml:space="preserve"> оферта)</w:t>
      </w:r>
    </w:p>
    <w:p w:rsidR="00C7046C" w:rsidRPr="00051455" w:rsidRDefault="00C7046C" w:rsidP="00C7046C">
      <w:pPr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«____» __________________ ______ г.</w:t>
      </w:r>
    </w:p>
    <w:p w:rsidR="00C7046C" w:rsidRPr="00051455" w:rsidRDefault="00C7046C" w:rsidP="00C7046C">
      <w:pPr>
        <w:ind w:firstLine="72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___________________________________________________ направляет настоящую оферту ООО «ЯНОС-</w:t>
      </w:r>
      <w:proofErr w:type="spellStart"/>
      <w:r w:rsidRPr="00051455">
        <w:rPr>
          <w:rFonts w:cs="Arial"/>
          <w:szCs w:val="22"/>
        </w:rPr>
        <w:t>Энерго</w:t>
      </w:r>
      <w:proofErr w:type="spellEnd"/>
      <w:r w:rsidRPr="00051455">
        <w:rPr>
          <w:rFonts w:cs="Arial"/>
          <w:szCs w:val="22"/>
        </w:rPr>
        <w:t>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4"/>
        <w:gridCol w:w="3998"/>
      </w:tblGrid>
      <w:tr w:rsidR="00051455" w:rsidRPr="00051455" w:rsidTr="00C7046C">
        <w:trPr>
          <w:trHeight w:val="363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051455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C7046C" w:rsidRPr="00051455" w:rsidRDefault="00C527BA" w:rsidP="00C7046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</w:t>
            </w:r>
            <w:r w:rsidRPr="00C527BA">
              <w:rPr>
                <w:rFonts w:cs="Arial"/>
                <w:sz w:val="20"/>
                <w:szCs w:val="20"/>
              </w:rPr>
              <w:t>ыполнение “Комплекса работ по проектированию, поставке, монтажу и наладке систем видеонаблюдения в рамках инвестиционной программы ООО «ЯНОС-</w:t>
            </w:r>
            <w:proofErr w:type="spellStart"/>
            <w:r w:rsidRPr="00C527BA">
              <w:rPr>
                <w:rFonts w:cs="Arial"/>
                <w:sz w:val="20"/>
                <w:szCs w:val="20"/>
              </w:rPr>
              <w:t>Энерго</w:t>
            </w:r>
            <w:proofErr w:type="spellEnd"/>
            <w:r w:rsidRPr="00C527BA">
              <w:rPr>
                <w:rFonts w:cs="Arial"/>
                <w:sz w:val="20"/>
                <w:szCs w:val="20"/>
              </w:rPr>
              <w:t>» на 2018 г., включая проектирование, поставку, монтаж и наладку.</w:t>
            </w:r>
          </w:p>
        </w:tc>
      </w:tr>
      <w:tr w:rsidR="00051455" w:rsidRPr="00051455" w:rsidTr="00C7046C">
        <w:trPr>
          <w:trHeight w:val="521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C7046C" w:rsidRPr="00051455" w:rsidRDefault="00C7046C" w:rsidP="00C7046C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675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C527BA" w:rsidRDefault="00C527BA" w:rsidP="00C7046C">
            <w:pPr>
              <w:tabs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</w:p>
          <w:p w:rsidR="00C527BA" w:rsidRDefault="00C527BA" w:rsidP="00C7046C">
            <w:pPr>
              <w:tabs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</w:p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__________________________________ рублей)</w:t>
            </w:r>
          </w:p>
        </w:tc>
      </w:tr>
      <w:tr w:rsidR="00051455" w:rsidRPr="00051455" w:rsidTr="00C7046C">
        <w:trPr>
          <w:trHeight w:val="269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C7046C" w:rsidRPr="00051455" w:rsidRDefault="00C7046C" w:rsidP="00C7046C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198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051455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C7046C" w:rsidRPr="00051455" w:rsidRDefault="00C7046C" w:rsidP="00C7046C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51455" w:rsidRPr="00051455" w:rsidTr="00C7046C">
        <w:trPr>
          <w:trHeight w:val="198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>Согласие с условиями предоставления опциона</w:t>
            </w:r>
          </w:p>
        </w:tc>
        <w:tc>
          <w:tcPr>
            <w:tcW w:w="3093" w:type="dxa"/>
          </w:tcPr>
          <w:p w:rsidR="00C7046C" w:rsidRPr="00051455" w:rsidRDefault="00C7046C" w:rsidP="00C7046C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39"/>
        </w:trPr>
        <w:tc>
          <w:tcPr>
            <w:tcW w:w="6369" w:type="dxa"/>
          </w:tcPr>
          <w:p w:rsidR="00C7046C" w:rsidRPr="00051455" w:rsidRDefault="00C7046C" w:rsidP="00C7046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51455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C7046C" w:rsidRPr="00051455" w:rsidRDefault="00C7046C" w:rsidP="00C7046C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7046C" w:rsidRPr="00051455" w:rsidRDefault="00C7046C" w:rsidP="00C7046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C7046C" w:rsidRPr="00051455" w:rsidRDefault="00C7046C" w:rsidP="00C527B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Настоящее предложение может быть акцептовано </w:t>
      </w:r>
      <w:r w:rsidRPr="00C527BA">
        <w:rPr>
          <w:rFonts w:cs="Arial"/>
          <w:b/>
          <w:szCs w:val="22"/>
        </w:rPr>
        <w:t xml:space="preserve">до </w:t>
      </w:r>
      <w:r w:rsidR="00C527BA" w:rsidRPr="00C527BA">
        <w:rPr>
          <w:rFonts w:cs="Arial"/>
          <w:b/>
          <w:szCs w:val="22"/>
        </w:rPr>
        <w:t>28 сентября 2018 г.</w:t>
      </w:r>
    </w:p>
    <w:p w:rsidR="00C7046C" w:rsidRPr="00051455" w:rsidRDefault="00C7046C" w:rsidP="00C7046C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C7046C" w:rsidRPr="00051455" w:rsidRDefault="00C7046C" w:rsidP="00C7046C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C7046C" w:rsidRPr="00051455" w:rsidRDefault="00C7046C" w:rsidP="00C7046C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C7046C" w:rsidRPr="00051455" w:rsidRDefault="00C7046C" w:rsidP="00C7046C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7046C" w:rsidRPr="00051455" w:rsidRDefault="00C7046C" w:rsidP="00C7046C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05145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C7046C" w:rsidRPr="00051455" w:rsidRDefault="00C7046C" w:rsidP="00C7046C">
      <w:pPr>
        <w:spacing w:before="0"/>
        <w:jc w:val="both"/>
        <w:rPr>
          <w:rFonts w:cs="Arial"/>
          <w:szCs w:val="22"/>
        </w:rPr>
      </w:pPr>
    </w:p>
    <w:p w:rsidR="00C7046C" w:rsidRPr="00051455" w:rsidRDefault="00C7046C" w:rsidP="00C7046C">
      <w:pPr>
        <w:rPr>
          <w:rFonts w:cs="Arial"/>
          <w:szCs w:val="22"/>
        </w:rPr>
      </w:pPr>
      <w:proofErr w:type="gramStart"/>
      <w:r w:rsidRPr="00051455">
        <w:rPr>
          <w:rFonts w:cs="Arial"/>
          <w:szCs w:val="22"/>
        </w:rPr>
        <w:t>Подпись:_</w:t>
      </w:r>
      <w:proofErr w:type="gramEnd"/>
      <w:r w:rsidRPr="00051455">
        <w:rPr>
          <w:rFonts w:cs="Arial"/>
          <w:szCs w:val="22"/>
        </w:rPr>
        <w:t>_______________________________ /Должность, Фамилия И.О./</w:t>
      </w:r>
      <w:r w:rsidRPr="00051455">
        <w:rPr>
          <w:rFonts w:cs="Arial"/>
          <w:szCs w:val="22"/>
        </w:rPr>
        <w:tab/>
      </w:r>
      <w:r w:rsidRPr="00051455">
        <w:rPr>
          <w:rFonts w:cs="Arial"/>
          <w:szCs w:val="22"/>
        </w:rPr>
        <w:tab/>
        <w:t>МП</w:t>
      </w:r>
    </w:p>
    <w:p w:rsidR="00C7046C" w:rsidRPr="00051455" w:rsidRDefault="00C7046C" w:rsidP="00C7046C">
      <w:pPr>
        <w:spacing w:before="0" w:line="276" w:lineRule="auto"/>
        <w:jc w:val="center"/>
        <w:rPr>
          <w:b/>
        </w:rPr>
      </w:pPr>
      <w:r w:rsidRPr="00051455">
        <w:rPr>
          <w:b/>
        </w:rPr>
        <w:br w:type="page"/>
      </w:r>
    </w:p>
    <w:p w:rsidR="00C7046C" w:rsidRPr="00051455" w:rsidRDefault="00C7046C" w:rsidP="00C7046C">
      <w:pPr>
        <w:spacing w:before="0" w:line="276" w:lineRule="auto"/>
        <w:jc w:val="right"/>
        <w:rPr>
          <w:b/>
        </w:rPr>
        <w:sectPr w:rsidR="00C7046C" w:rsidRPr="00051455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046C" w:rsidRPr="00051455" w:rsidRDefault="00C7046C" w:rsidP="00C7046C">
      <w:pPr>
        <w:jc w:val="right"/>
        <w:rPr>
          <w:b/>
        </w:rPr>
      </w:pPr>
      <w:r w:rsidRPr="00051455">
        <w:rPr>
          <w:b/>
        </w:rPr>
        <w:lastRenderedPageBreak/>
        <w:t>Форма 6 «Перечень аффилированных организаций»</w:t>
      </w:r>
    </w:p>
    <w:p w:rsidR="00C7046C" w:rsidRPr="00051455" w:rsidRDefault="00C7046C" w:rsidP="00C7046C">
      <w:pPr>
        <w:spacing w:before="0"/>
        <w:ind w:firstLine="708"/>
        <w:jc w:val="right"/>
        <w:rPr>
          <w:rFonts w:cs="Arial"/>
          <w:b/>
          <w:szCs w:val="22"/>
        </w:rPr>
      </w:pPr>
    </w:p>
    <w:p w:rsidR="00C7046C" w:rsidRPr="00051455" w:rsidRDefault="00C7046C" w:rsidP="00C7046C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51455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C7046C" w:rsidRPr="00051455" w:rsidRDefault="00C7046C" w:rsidP="00C7046C">
      <w:pPr>
        <w:pStyle w:val="Times12"/>
        <w:ind w:firstLine="0"/>
        <w:rPr>
          <w:rFonts w:ascii="Arial" w:hAnsi="Arial" w:cs="Arial"/>
          <w:sz w:val="22"/>
        </w:rPr>
      </w:pPr>
      <w:r w:rsidRPr="00051455">
        <w:rPr>
          <w:rFonts w:ascii="Arial" w:hAnsi="Arial" w:cs="Arial"/>
          <w:sz w:val="22"/>
        </w:rPr>
        <w:t>Участник закупки:</w:t>
      </w:r>
      <w:r w:rsidRPr="00051455">
        <w:rPr>
          <w:rFonts w:ascii="Arial" w:hAnsi="Arial" w:cs="Arial"/>
          <w:szCs w:val="24"/>
        </w:rPr>
        <w:t xml:space="preserve"> </w:t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  <w:r w:rsidRPr="00051455">
        <w:rPr>
          <w:rFonts w:ascii="Arial" w:hAnsi="Arial" w:cs="Arial"/>
          <w:szCs w:val="24"/>
          <w:u w:val="single"/>
        </w:rPr>
        <w:tab/>
      </w:r>
    </w:p>
    <w:p w:rsidR="00C7046C" w:rsidRPr="00051455" w:rsidRDefault="00C7046C" w:rsidP="00C7046C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51455">
        <w:rPr>
          <w:rFonts w:ascii="Arial" w:hAnsi="Arial" w:cs="Arial"/>
          <w:sz w:val="22"/>
        </w:rPr>
        <w:t xml:space="preserve">№ ПДО: </w:t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  <w:r w:rsidRPr="00051455">
        <w:rPr>
          <w:rFonts w:ascii="Arial" w:hAnsi="Arial" w:cs="Arial"/>
          <w:sz w:val="22"/>
          <w:u w:val="single"/>
        </w:rPr>
        <w:tab/>
      </w:r>
    </w:p>
    <w:p w:rsidR="00C7046C" w:rsidRPr="00051455" w:rsidRDefault="00C7046C" w:rsidP="00C7046C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051455" w:rsidRPr="00051455" w:rsidTr="00C7046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№</w:t>
            </w:r>
          </w:p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051455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051455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051455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51455" w:rsidRPr="00051455" w:rsidTr="00C7046C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46C" w:rsidRPr="00051455" w:rsidRDefault="00C7046C" w:rsidP="00C7046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7046C" w:rsidRPr="00051455" w:rsidRDefault="00C7046C" w:rsidP="00C7046C"/>
    <w:p w:rsidR="00C7046C" w:rsidRPr="00051455" w:rsidRDefault="00C7046C" w:rsidP="00C7046C">
      <w:pPr>
        <w:rPr>
          <w:rFonts w:cs="Arial"/>
          <w:szCs w:val="22"/>
        </w:rPr>
      </w:pPr>
      <w:proofErr w:type="gramStart"/>
      <w:r w:rsidRPr="00051455">
        <w:rPr>
          <w:rFonts w:cs="Arial"/>
          <w:szCs w:val="22"/>
        </w:rPr>
        <w:t>Подпись:_</w:t>
      </w:r>
      <w:proofErr w:type="gramEnd"/>
      <w:r w:rsidRPr="00051455">
        <w:rPr>
          <w:rFonts w:cs="Arial"/>
          <w:szCs w:val="22"/>
        </w:rPr>
        <w:t>_______________________________ /Должность, Фамилия И.О./</w:t>
      </w:r>
    </w:p>
    <w:p w:rsidR="00C7046C" w:rsidRPr="00051455" w:rsidRDefault="00C7046C" w:rsidP="00C7046C">
      <w:pPr>
        <w:spacing w:before="0"/>
        <w:jc w:val="both"/>
      </w:pPr>
      <w:r w:rsidRPr="00051455">
        <w:rPr>
          <w:rFonts w:cs="Arial"/>
          <w:szCs w:val="22"/>
        </w:rPr>
        <w:tab/>
      </w:r>
      <w:r w:rsidRPr="00051455">
        <w:rPr>
          <w:rFonts w:cs="Arial"/>
          <w:szCs w:val="22"/>
        </w:rPr>
        <w:tab/>
        <w:t>МП</w:t>
      </w:r>
    </w:p>
    <w:p w:rsidR="00C7046C" w:rsidRPr="00051455" w:rsidRDefault="00C7046C" w:rsidP="00C527BA">
      <w:pPr>
        <w:spacing w:before="0"/>
        <w:rPr>
          <w:b/>
        </w:rPr>
      </w:pPr>
    </w:p>
    <w:sectPr w:rsidR="00C7046C" w:rsidRPr="00051455" w:rsidSect="00C527BA">
      <w:pgSz w:w="16840" w:h="11907" w:orient="landscape" w:code="9"/>
      <w:pgMar w:top="1134" w:right="851" w:bottom="851" w:left="1276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46C" w:rsidRDefault="00C7046C" w:rsidP="00FB07D9">
      <w:pPr>
        <w:spacing w:before="0"/>
      </w:pPr>
      <w:r>
        <w:separator/>
      </w:r>
    </w:p>
  </w:endnote>
  <w:endnote w:type="continuationSeparator" w:id="0">
    <w:p w:rsidR="00C7046C" w:rsidRDefault="00C7046C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46C" w:rsidRDefault="00C7046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46C" w:rsidRDefault="00C7046C" w:rsidP="00FB07D9">
      <w:pPr>
        <w:spacing w:before="0"/>
      </w:pPr>
      <w:r>
        <w:separator/>
      </w:r>
    </w:p>
  </w:footnote>
  <w:footnote w:type="continuationSeparator" w:id="0">
    <w:p w:rsidR="00C7046C" w:rsidRDefault="00C7046C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1">
    <w:nsid w:val="14B472E1"/>
    <w:multiLevelType w:val="hybridMultilevel"/>
    <w:tmpl w:val="BB30B200"/>
    <w:lvl w:ilvl="0" w:tplc="1A56C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B5909"/>
    <w:multiLevelType w:val="multilevel"/>
    <w:tmpl w:val="60FAC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CA57BD"/>
    <w:multiLevelType w:val="multilevel"/>
    <w:tmpl w:val="693A36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6">
    <w:nsid w:val="755F13DC"/>
    <w:multiLevelType w:val="hybridMultilevel"/>
    <w:tmpl w:val="440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21"/>
  </w:num>
  <w:num w:numId="2">
    <w:abstractNumId w:val="24"/>
  </w:num>
  <w:num w:numId="3">
    <w:abstractNumId w:val="0"/>
  </w:num>
  <w:num w:numId="4">
    <w:abstractNumId w:val="2"/>
  </w:num>
  <w:num w:numId="5">
    <w:abstractNumId w:val="19"/>
  </w:num>
  <w:num w:numId="6">
    <w:abstractNumId w:val="14"/>
  </w:num>
  <w:num w:numId="7">
    <w:abstractNumId w:val="15"/>
  </w:num>
  <w:num w:numId="8">
    <w:abstractNumId w:val="16"/>
  </w:num>
  <w:num w:numId="9">
    <w:abstractNumId w:val="10"/>
  </w:num>
  <w:num w:numId="10">
    <w:abstractNumId w:val="27"/>
  </w:num>
  <w:num w:numId="11">
    <w:abstractNumId w:val="1"/>
  </w:num>
  <w:num w:numId="12">
    <w:abstractNumId w:val="3"/>
  </w:num>
  <w:num w:numId="13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7"/>
  </w:num>
  <w:num w:numId="16">
    <w:abstractNumId w:val="8"/>
  </w:num>
  <w:num w:numId="17">
    <w:abstractNumId w:val="23"/>
  </w:num>
  <w:num w:numId="18">
    <w:abstractNumId w:val="18"/>
  </w:num>
  <w:num w:numId="19">
    <w:abstractNumId w:val="20"/>
  </w:num>
  <w:num w:numId="20">
    <w:abstractNumId w:val="13"/>
  </w:num>
  <w:num w:numId="21">
    <w:abstractNumId w:val="26"/>
  </w:num>
  <w:num w:numId="22">
    <w:abstractNumId w:val="11"/>
  </w:num>
  <w:num w:numId="23">
    <w:abstractNumId w:val="22"/>
  </w:num>
  <w:num w:numId="24">
    <w:abstractNumId w:val="4"/>
  </w:num>
  <w:num w:numId="25">
    <w:abstractNumId w:val="21"/>
  </w:num>
  <w:num w:numId="26">
    <w:abstractNumId w:val="21"/>
  </w:num>
  <w:num w:numId="27">
    <w:abstractNumId w:val="24"/>
  </w:num>
  <w:num w:numId="2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5"/>
  </w:num>
  <w:num w:numId="3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A7A"/>
    <w:rsid w:val="00015CA1"/>
    <w:rsid w:val="00016D73"/>
    <w:rsid w:val="00017FDB"/>
    <w:rsid w:val="000204B3"/>
    <w:rsid w:val="00020580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B2E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455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1A0A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032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11A"/>
    <w:rsid w:val="001932DB"/>
    <w:rsid w:val="001934B3"/>
    <w:rsid w:val="00193A23"/>
    <w:rsid w:val="00193BCE"/>
    <w:rsid w:val="00194315"/>
    <w:rsid w:val="00194956"/>
    <w:rsid w:val="0019539B"/>
    <w:rsid w:val="00195980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08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0F6A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068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4E01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E93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72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92C"/>
    <w:rsid w:val="00323BE2"/>
    <w:rsid w:val="003242EA"/>
    <w:rsid w:val="003249E0"/>
    <w:rsid w:val="00324B14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426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782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5D6C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3C04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39BA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8D9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4A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29B2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B0D"/>
    <w:rsid w:val="00472E78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B4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1FC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99F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981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B90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9AE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CD8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17C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9D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5A3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147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277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3B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AA6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5F68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08A0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48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4AF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1A0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85A"/>
    <w:rsid w:val="00876C95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1FB8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875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C8A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7AF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6D0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0E3A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2F47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88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2C7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38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0E1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CCE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77BE6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22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25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BA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7BF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46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1A33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7D3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4FD3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499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9F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52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4A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3A23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2D9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2F9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B32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D3F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4B78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596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2B5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8CA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FB7DA-866F-4C43-88D6-DB5CA7D7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C1A3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  <w:style w:type="paragraph" w:customStyle="1" w:styleId="24">
    <w:name w:val="Заголовок №2"/>
    <w:basedOn w:val="a6"/>
    <w:rsid w:val="009A26D0"/>
    <w:pPr>
      <w:shd w:val="clear" w:color="auto" w:fill="FFFFFF"/>
      <w:suppressAutoHyphens/>
      <w:spacing w:after="300" w:line="240" w:lineRule="atLeast"/>
    </w:pPr>
    <w:rPr>
      <w:rFonts w:eastAsia="Calibri" w:cs="Arial"/>
      <w:b/>
      <w:bCs/>
      <w:sz w:val="20"/>
      <w:szCs w:val="20"/>
      <w:lang w:eastAsia="ar-SA"/>
    </w:rPr>
  </w:style>
  <w:style w:type="character" w:styleId="aff7">
    <w:name w:val="Emphasis"/>
    <w:uiPriority w:val="20"/>
    <w:qFormat/>
    <w:rsid w:val="00C7046C"/>
    <w:rPr>
      <w:i/>
      <w:iCs/>
    </w:rPr>
  </w:style>
  <w:style w:type="character" w:customStyle="1" w:styleId="FontStyle14">
    <w:name w:val="Font Style14"/>
    <w:uiPriority w:val="99"/>
    <w:rsid w:val="00C7046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8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C77E-7F3D-4F03-8D0A-B20E3883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ZaprudnovIS</cp:lastModifiedBy>
  <cp:revision>18</cp:revision>
  <cp:lastPrinted>2018-01-16T09:17:00Z</cp:lastPrinted>
  <dcterms:created xsi:type="dcterms:W3CDTF">2017-12-05T10:01:00Z</dcterms:created>
  <dcterms:modified xsi:type="dcterms:W3CDTF">2018-08-24T13:37:00Z</dcterms:modified>
</cp:coreProperties>
</file>